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2D012058"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B44DF2" w:rsidRPr="00B44DF2">
        <w:rPr>
          <w:rFonts w:ascii="Calibri" w:eastAsia="Times New Roman" w:hAnsi="Calibri" w:cs="Calibri"/>
          <w:bCs w:val="0"/>
          <w:color w:val="auto"/>
          <w:szCs w:val="20"/>
        </w:rPr>
        <w:t>POST/DYS/OR/GZ/00026/2026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4BBB5621" w:rsidR="00493C9D" w:rsidRDefault="00A12417" w:rsidP="00B504EF">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B504EF" w:rsidRPr="00B504EF">
        <w:rPr>
          <w:rFonts w:cs="Arial"/>
          <w:b/>
          <w:i/>
          <w:snapToGrid w:val="0"/>
          <w:color w:val="000000"/>
          <w:szCs w:val="22"/>
        </w:rPr>
        <w:t>Budowa przyłączy kablowych nN na obszarze działania Rejonu Energetycznego Sanok - 8 części</w:t>
      </w:r>
      <w:r w:rsidR="00B504EF">
        <w:rPr>
          <w:rFonts w:cs="Arial"/>
          <w:b/>
          <w:i/>
          <w:snapToGrid w:val="0"/>
          <w:color w:val="000000"/>
          <w:szCs w:val="22"/>
        </w:rPr>
        <w:t xml:space="preserve"> </w:t>
      </w:r>
      <w:r w:rsidR="00B504EF" w:rsidRPr="00B504EF">
        <w:rPr>
          <w:rFonts w:cs="Arial"/>
          <w:b/>
          <w:i/>
          <w:snapToGrid w:val="0"/>
          <w:color w:val="000000"/>
          <w:szCs w:val="22"/>
        </w:rPr>
        <w:t>(79 pozycji) "Pakiet nr C”</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083A1D">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BE763" w14:textId="77777777" w:rsidR="00BA01DD" w:rsidRDefault="00BA01DD" w:rsidP="004A302B">
      <w:pPr>
        <w:spacing w:line="240" w:lineRule="auto"/>
      </w:pPr>
      <w:r>
        <w:separator/>
      </w:r>
    </w:p>
  </w:endnote>
  <w:endnote w:type="continuationSeparator" w:id="0">
    <w:p w14:paraId="020AC8D9" w14:textId="77777777" w:rsidR="00BA01DD" w:rsidRDefault="00BA01D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DCAB" w14:textId="77777777" w:rsidR="00BA01DD" w:rsidRDefault="00BA01DD" w:rsidP="004A302B">
      <w:pPr>
        <w:spacing w:line="240" w:lineRule="auto"/>
      </w:pPr>
      <w:r>
        <w:separator/>
      </w:r>
    </w:p>
  </w:footnote>
  <w:footnote w:type="continuationSeparator" w:id="0">
    <w:p w14:paraId="19A11EE1" w14:textId="77777777" w:rsidR="00BA01DD" w:rsidRDefault="00BA01D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27025521">
    <w:abstractNumId w:val="22"/>
  </w:num>
  <w:num w:numId="2" w16cid:durableId="660473324">
    <w:abstractNumId w:val="9"/>
  </w:num>
  <w:num w:numId="3" w16cid:durableId="400056218">
    <w:abstractNumId w:val="4"/>
  </w:num>
  <w:num w:numId="4" w16cid:durableId="1434790431">
    <w:abstractNumId w:val="36"/>
  </w:num>
  <w:num w:numId="5" w16cid:durableId="2057270229">
    <w:abstractNumId w:val="19"/>
  </w:num>
  <w:num w:numId="6" w16cid:durableId="1682850560">
    <w:abstractNumId w:val="14"/>
  </w:num>
  <w:num w:numId="7" w16cid:durableId="606933040">
    <w:abstractNumId w:val="27"/>
  </w:num>
  <w:num w:numId="8" w16cid:durableId="122040117">
    <w:abstractNumId w:val="43"/>
  </w:num>
  <w:num w:numId="9" w16cid:durableId="1529948311">
    <w:abstractNumId w:val="12"/>
  </w:num>
  <w:num w:numId="10" w16cid:durableId="747461057">
    <w:abstractNumId w:val="33"/>
  </w:num>
  <w:num w:numId="11" w16cid:durableId="533077344">
    <w:abstractNumId w:val="24"/>
  </w:num>
  <w:num w:numId="12" w16cid:durableId="1837721269">
    <w:abstractNumId w:val="18"/>
  </w:num>
  <w:num w:numId="13" w16cid:durableId="557011653">
    <w:abstractNumId w:val="10"/>
  </w:num>
  <w:num w:numId="14" w16cid:durableId="1409615501">
    <w:abstractNumId w:val="25"/>
  </w:num>
  <w:num w:numId="15" w16cid:durableId="2051109911">
    <w:abstractNumId w:val="35"/>
  </w:num>
  <w:num w:numId="16" w16cid:durableId="482897005">
    <w:abstractNumId w:val="32"/>
  </w:num>
  <w:num w:numId="17" w16cid:durableId="1349284667">
    <w:abstractNumId w:val="44"/>
  </w:num>
  <w:num w:numId="18" w16cid:durableId="164516609">
    <w:abstractNumId w:val="16"/>
  </w:num>
  <w:num w:numId="19" w16cid:durableId="89936208">
    <w:abstractNumId w:val="5"/>
  </w:num>
  <w:num w:numId="20" w16cid:durableId="7950305">
    <w:abstractNumId w:val="29"/>
  </w:num>
  <w:num w:numId="21" w16cid:durableId="1717972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1057970">
    <w:abstractNumId w:val="7"/>
  </w:num>
  <w:num w:numId="23" w16cid:durableId="1696081248">
    <w:abstractNumId w:val="46"/>
  </w:num>
  <w:num w:numId="24" w16cid:durableId="1997687140">
    <w:abstractNumId w:val="8"/>
  </w:num>
  <w:num w:numId="25" w16cid:durableId="461775313">
    <w:abstractNumId w:val="20"/>
  </w:num>
  <w:num w:numId="26" w16cid:durableId="268662645">
    <w:abstractNumId w:val="13"/>
  </w:num>
  <w:num w:numId="27" w16cid:durableId="665284908">
    <w:abstractNumId w:val="23"/>
  </w:num>
  <w:num w:numId="28" w16cid:durableId="1549344348">
    <w:abstractNumId w:val="6"/>
  </w:num>
  <w:num w:numId="29" w16cid:durableId="476804840">
    <w:abstractNumId w:val="21"/>
  </w:num>
  <w:num w:numId="30" w16cid:durableId="1516123">
    <w:abstractNumId w:val="28"/>
  </w:num>
  <w:num w:numId="31" w16cid:durableId="573785917">
    <w:abstractNumId w:val="26"/>
  </w:num>
  <w:num w:numId="32" w16cid:durableId="798180859">
    <w:abstractNumId w:val="31"/>
  </w:num>
  <w:num w:numId="33" w16cid:durableId="399791172">
    <w:abstractNumId w:val="34"/>
  </w:num>
  <w:num w:numId="34" w16cid:durableId="1183326848">
    <w:abstractNumId w:val="15"/>
  </w:num>
  <w:num w:numId="35" w16cid:durableId="1540583779">
    <w:abstractNumId w:val="17"/>
  </w:num>
  <w:num w:numId="36" w16cid:durableId="698890769">
    <w:abstractNumId w:val="3"/>
  </w:num>
  <w:num w:numId="37" w16cid:durableId="1908152967">
    <w:abstractNumId w:val="41"/>
  </w:num>
  <w:num w:numId="38" w16cid:durableId="177081011">
    <w:abstractNumId w:val="38"/>
  </w:num>
  <w:num w:numId="39" w16cid:durableId="130486749">
    <w:abstractNumId w:val="45"/>
  </w:num>
  <w:num w:numId="40" w16cid:durableId="149293942">
    <w:abstractNumId w:val="37"/>
  </w:num>
  <w:num w:numId="41" w16cid:durableId="341976766">
    <w:abstractNumId w:val="30"/>
  </w:num>
  <w:num w:numId="42" w16cid:durableId="14725995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81968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304192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2293886">
    <w:abstractNumId w:val="42"/>
  </w:num>
  <w:num w:numId="46" w16cid:durableId="1825389621">
    <w:abstractNumId w:val="40"/>
  </w:num>
  <w:num w:numId="47" w16cid:durableId="18475536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3A1D"/>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01F4"/>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3FA0"/>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580B"/>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2C0"/>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317"/>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0788F"/>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9E4"/>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475"/>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8DF"/>
    <w:rsid w:val="00B44DF2"/>
    <w:rsid w:val="00B4512C"/>
    <w:rsid w:val="00B454A4"/>
    <w:rsid w:val="00B45FA6"/>
    <w:rsid w:val="00B465B1"/>
    <w:rsid w:val="00B46ABA"/>
    <w:rsid w:val="00B502C4"/>
    <w:rsid w:val="00B504EF"/>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1DD"/>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1F18"/>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POST/DYS/OR/GZ/00026/2026                         </dmsv2SWPP2ObjectNumber>
    <dmsv2SWPP2SumMD5 xmlns="http://schemas.microsoft.com/sharepoint/v3">a64541fc4bb284a65957019ae0b65e9d</dmsv2SWPP2SumMD5>
    <dmsv2BaseMoved xmlns="http://schemas.microsoft.com/sharepoint/v3">false</dmsv2BaseMoved>
    <dmsv2BaseIsSensitive xmlns="http://schemas.microsoft.com/sharepoint/v3">true</dmsv2BaseIsSensitive>
    <dmsv2SWPP2IDSWPP2 xmlns="http://schemas.microsoft.com/sharepoint/v3">702935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24101263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JEUP5JKVCYQC-922955212-12863</_dlc_DocId>
    <_dlc_DocIdUrl xmlns="a19cb1c7-c5c7-46d4-85ae-d83685407bba">
      <Url>https://swpp2.dms.gkpge.pl/sites/41/_layouts/15/DocIdRedir.aspx?ID=JEUP5JKVCYQC-922955212-12863</Url>
      <Description>JEUP5JKVCYQC-922955212-12863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7F5C67-ACAC-4417-BA79-DF6EE8835544}">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8B67065-D4D1-4408-B6AD-DC78844DA56D}">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A5DC00D-1228-460F-9755-387625347C0A}"/>
</file>

<file path=docProps/app.xml><?xml version="1.0" encoding="utf-8"?>
<Properties xmlns="http://schemas.openxmlformats.org/officeDocument/2006/extended-properties" xmlns:vt="http://schemas.openxmlformats.org/officeDocument/2006/docPropsVTypes">
  <Template>Normal</Template>
  <TotalTime>52</TotalTime>
  <Pages>1</Pages>
  <Words>162</Words>
  <Characters>975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49</cp:revision>
  <cp:lastPrinted>2020-02-27T07:25:00Z</cp:lastPrinted>
  <dcterms:created xsi:type="dcterms:W3CDTF">2021-01-27T10:00:00Z</dcterms:created>
  <dcterms:modified xsi:type="dcterms:W3CDTF">2026-01-09T12:08:00Z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921ff1c8-4245-4982-b13a-79ea553b3011</vt:lpwstr>
  </property>
</Properties>
</file>